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21648D5F" w14:textId="58B6ECD9" w:rsidR="002507AB" w:rsidRPr="0089020B" w:rsidRDefault="002507AB" w:rsidP="0089020B">
      <w:pPr>
        <w:spacing w:before="120" w:line="276" w:lineRule="auto"/>
        <w:ind w:left="360"/>
        <w:jc w:val="center"/>
        <w:outlineLvl w:val="0"/>
        <w:rPr>
          <w:rFonts w:asciiTheme="minorHAnsi" w:hAnsiTheme="minorHAnsi" w:cstheme="minorHAnsi"/>
          <w:b/>
          <w:i/>
          <w:color w:val="FF0000"/>
          <w:sz w:val="20"/>
        </w:rPr>
      </w:pPr>
      <w:r w:rsidRPr="0089020B">
        <w:rPr>
          <w:rFonts w:asciiTheme="minorHAnsi" w:hAnsiTheme="minorHAnsi" w:cstheme="minorHAnsi"/>
          <w:b/>
          <w:i/>
          <w:color w:val="FF0000"/>
          <w:sz w:val="20"/>
        </w:rPr>
        <w:t xml:space="preserve">„Wykonanie dokumentacji projektowej  oraz wymianę istniejącej linii napowietrznej nn wraz przyłączami nn na terenie Rejonu Energetycznego </w:t>
      </w:r>
      <w:r w:rsidR="009E65BB">
        <w:rPr>
          <w:rFonts w:asciiTheme="minorHAnsi" w:hAnsiTheme="minorHAnsi" w:cstheme="minorHAnsi"/>
          <w:b/>
          <w:i/>
          <w:color w:val="FF0000"/>
          <w:sz w:val="20"/>
        </w:rPr>
        <w:t xml:space="preserve">Tomaszów Mazowiecki </w:t>
      </w:r>
      <w:r w:rsidRPr="0089020B">
        <w:rPr>
          <w:rFonts w:asciiTheme="minorHAnsi" w:hAnsiTheme="minorHAnsi" w:cstheme="minorHAnsi"/>
          <w:b/>
          <w:i/>
          <w:color w:val="FF0000"/>
          <w:sz w:val="20"/>
        </w:rPr>
        <w:t>/</w:t>
      </w:r>
      <w:r w:rsidR="009E65BB">
        <w:rPr>
          <w:rFonts w:asciiTheme="minorHAnsi" w:hAnsiTheme="minorHAnsi" w:cstheme="minorHAnsi"/>
          <w:b/>
          <w:i/>
          <w:color w:val="FF0000"/>
          <w:sz w:val="20"/>
        </w:rPr>
        <w:t xml:space="preserve"> </w:t>
      </w:r>
      <w:r w:rsidRPr="0089020B">
        <w:rPr>
          <w:rFonts w:asciiTheme="minorHAnsi" w:hAnsiTheme="minorHAnsi" w:cstheme="minorHAnsi"/>
          <w:b/>
          <w:i/>
          <w:color w:val="FF0000"/>
          <w:sz w:val="20"/>
        </w:rPr>
        <w:t>(gmin</w:t>
      </w:r>
      <w:r w:rsidR="009E65BB">
        <w:rPr>
          <w:rFonts w:asciiTheme="minorHAnsi" w:hAnsiTheme="minorHAnsi" w:cstheme="minorHAnsi"/>
          <w:b/>
          <w:i/>
          <w:color w:val="FF0000"/>
          <w:sz w:val="20"/>
        </w:rPr>
        <w:t xml:space="preserve">a </w:t>
      </w:r>
      <w:r w:rsidR="008E451D">
        <w:rPr>
          <w:rFonts w:asciiTheme="minorHAnsi" w:hAnsiTheme="minorHAnsi" w:cstheme="minorHAnsi"/>
          <w:b/>
          <w:i/>
          <w:color w:val="FF0000"/>
          <w:sz w:val="20"/>
        </w:rPr>
        <w:t>Białaczów</w:t>
      </w:r>
      <w:r w:rsidRPr="0089020B">
        <w:rPr>
          <w:rFonts w:asciiTheme="minorHAnsi" w:hAnsiTheme="minorHAnsi" w:cstheme="minorHAnsi"/>
          <w:b/>
          <w:i/>
          <w:color w:val="FF0000"/>
          <w:sz w:val="20"/>
        </w:rPr>
        <w:t>)”</w:t>
      </w:r>
    </w:p>
    <w:p w14:paraId="299040AB" w14:textId="77777777" w:rsidR="002507AB" w:rsidRDefault="002507AB" w:rsidP="0089020B">
      <w:pPr>
        <w:pStyle w:val="Akapitzlist"/>
        <w:spacing w:before="120" w:line="276" w:lineRule="auto"/>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14:paraId="142D68DB" w14:textId="710F37E1" w:rsidR="002507AB" w:rsidRPr="002507AB" w:rsidRDefault="00680A48" w:rsidP="0089020B">
      <w:pPr>
        <w:pStyle w:val="Akapitzlist"/>
        <w:spacing w:before="120" w:line="276" w:lineRule="auto"/>
        <w:outlineLvl w:val="0"/>
        <w:rPr>
          <w:rFonts w:asciiTheme="minorHAnsi" w:hAnsiTheme="minorHAnsi" w:cstheme="minorHAnsi"/>
          <w:b/>
          <w:i/>
          <w:color w:val="FF0000"/>
          <w:sz w:val="20"/>
        </w:rPr>
      </w:pPr>
      <w:r w:rsidRPr="00680A48">
        <w:rPr>
          <w:rFonts w:asciiTheme="minorHAnsi" w:hAnsiTheme="minorHAnsi" w:cstheme="minorHAnsi"/>
          <w:b/>
          <w:i/>
          <w:color w:val="FF0000"/>
          <w:sz w:val="20"/>
        </w:rPr>
        <w:t>Wykonanie dokumentacji projektowej oraz wymiana istniejącej linii napowietrznej nN wraz przyłączami napowietrznymi nN na terenie Rejonu Energetycznego Tomaszów Mazowiecki (</w:t>
      </w:r>
      <w:r w:rsidR="008E451D">
        <w:rPr>
          <w:rFonts w:asciiTheme="minorHAnsi" w:hAnsiTheme="minorHAnsi" w:cstheme="minorHAnsi"/>
          <w:b/>
          <w:i/>
          <w:color w:val="FF0000"/>
          <w:sz w:val="20"/>
        </w:rPr>
        <w:t>Wąglany</w:t>
      </w:r>
      <w:r w:rsidRPr="00680A48">
        <w:rPr>
          <w:rFonts w:asciiTheme="minorHAnsi" w:hAnsiTheme="minorHAnsi" w:cstheme="minorHAnsi"/>
          <w:b/>
          <w:i/>
          <w:color w:val="FF0000"/>
          <w:sz w:val="20"/>
        </w:rPr>
        <w:t>, obręb stacji 6-0</w:t>
      </w:r>
      <w:r w:rsidR="008E451D">
        <w:rPr>
          <w:rFonts w:asciiTheme="minorHAnsi" w:hAnsiTheme="minorHAnsi" w:cstheme="minorHAnsi"/>
          <w:b/>
          <w:i/>
          <w:color w:val="FF0000"/>
          <w:sz w:val="20"/>
        </w:rPr>
        <w:t>744</w:t>
      </w:r>
      <w:r w:rsidRPr="00680A48">
        <w:rPr>
          <w:rFonts w:asciiTheme="minorHAnsi" w:hAnsiTheme="minorHAnsi" w:cstheme="minorHAnsi"/>
          <w:b/>
          <w:i/>
          <w:color w:val="FF0000"/>
          <w:sz w:val="20"/>
        </w:rPr>
        <w:t>).</w:t>
      </w:r>
    </w:p>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 xml:space="preserve">rzeprowadzenie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rzeprowadzenie prac pomiarowych, badań pomontażowych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6E96B6BB"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(t.j. Dz. U. z 2023 r. poz. 1587 z późn.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 </w:t>
      </w:r>
      <w:r w:rsidR="002507AB" w:rsidRPr="002507AB">
        <w:rPr>
          <w:rFonts w:ascii="Verdana" w:hAnsi="Verdana" w:cstheme="minorHAnsi"/>
          <w:b/>
          <w:bCs/>
          <w:color w:val="FF0000"/>
          <w:sz w:val="18"/>
          <w:szCs w:val="18"/>
        </w:rPr>
        <w:t>(</w:t>
      </w:r>
      <w:r w:rsidR="00510AF6">
        <w:rPr>
          <w:rFonts w:ascii="Verdana" w:hAnsi="Verdana" w:cstheme="minorHAnsi"/>
          <w:b/>
          <w:bCs/>
          <w:color w:val="FF0000"/>
          <w:sz w:val="18"/>
          <w:szCs w:val="18"/>
        </w:rPr>
        <w:t xml:space="preserve">RE </w:t>
      </w:r>
      <w:r w:rsidR="009E65BB">
        <w:rPr>
          <w:rFonts w:ascii="Verdana" w:hAnsi="Verdana" w:cstheme="minorHAnsi"/>
          <w:b/>
          <w:bCs/>
          <w:color w:val="FF0000"/>
          <w:sz w:val="18"/>
          <w:szCs w:val="18"/>
        </w:rPr>
        <w:t>Tomaszów Mazowiecki</w:t>
      </w:r>
      <w:r w:rsidR="002507AB" w:rsidRPr="002507AB">
        <w:rPr>
          <w:rFonts w:ascii="Verdana" w:hAnsi="Verdana" w:cstheme="minorHAnsi"/>
          <w:b/>
          <w:bCs/>
          <w:color w:val="FF0000"/>
          <w:sz w:val="18"/>
          <w:szCs w:val="18"/>
        </w:rPr>
        <w:t>)</w:t>
      </w:r>
      <w:r w:rsidR="00AB5CC4" w:rsidRPr="002507AB">
        <w:rPr>
          <w:rFonts w:ascii="Verdana" w:hAnsi="Verdana" w:cstheme="minorHAnsi"/>
          <w:b/>
          <w:bCs/>
          <w:sz w:val="18"/>
          <w:szCs w:val="18"/>
        </w:rPr>
        <w:t xml:space="preserve">. </w:t>
      </w:r>
      <w:r w:rsidR="00181D92" w:rsidRPr="00802AC7">
        <w:rPr>
          <w:rFonts w:ascii="Verdana" w:hAnsi="Verdana" w:cstheme="minorHAnsi"/>
          <w:sz w:val="18"/>
          <w:szCs w:val="18"/>
        </w:rPr>
        <w:t>Sposób zagospodarowania materiałów z rozbiórek należy w uzgodnieniu z Inspektorem 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r w:rsidRPr="00802AC7">
        <w:rPr>
          <w:rFonts w:ascii="Verdana" w:hAnsi="Verdana" w:cstheme="minorHAnsi"/>
          <w:sz w:val="18"/>
          <w:szCs w:val="18"/>
          <w:lang w:val="x-none"/>
        </w:rPr>
        <w:t>rawidłowa,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r w:rsidRPr="00802AC7">
        <w:rPr>
          <w:rFonts w:ascii="Verdana" w:hAnsi="Verdana" w:cstheme="minorHAnsi"/>
          <w:sz w:val="18"/>
          <w:szCs w:val="18"/>
          <w:lang w:val="x-none"/>
        </w:rPr>
        <w:t>widencjonowani</w:t>
      </w:r>
      <w:r w:rsidRPr="00802AC7">
        <w:rPr>
          <w:rFonts w:ascii="Verdana" w:hAnsi="Verdana" w:cstheme="minorHAnsi"/>
          <w:sz w:val="18"/>
          <w:szCs w:val="18"/>
        </w:rPr>
        <w:t>e</w:t>
      </w:r>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lastRenderedPageBreak/>
        <w:t>O</w:t>
      </w:r>
      <w:r w:rsidRPr="00802AC7">
        <w:rPr>
          <w:rFonts w:ascii="Verdana" w:hAnsi="Verdana" w:cstheme="minorHAnsi"/>
          <w:sz w:val="18"/>
          <w:szCs w:val="18"/>
          <w:lang w:val="x-none"/>
        </w:rPr>
        <w:t>dpowiedzialność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21A86713" w14:textId="3B3CA1FC" w:rsidR="00A473BE" w:rsidRPr="00802AC7" w:rsidRDefault="005254B2" w:rsidP="00A473BE">
      <w:pPr>
        <w:spacing w:before="120" w:line="276" w:lineRule="auto"/>
        <w:outlineLvl w:val="0"/>
        <w:rPr>
          <w:rFonts w:ascii="Verdana" w:hAnsi="Verdana" w:cstheme="minorHAnsi"/>
          <w:sz w:val="18"/>
          <w:szCs w:val="18"/>
        </w:rPr>
      </w:pPr>
      <w:r>
        <w:rPr>
          <w:rFonts w:asciiTheme="minorHAnsi" w:hAnsiTheme="minorHAnsi" w:cstheme="minorHAnsi"/>
          <w:b/>
          <w:i/>
          <w:color w:val="FF0000"/>
          <w:sz w:val="20"/>
        </w:rPr>
        <w:t>31</w:t>
      </w:r>
      <w:r w:rsidR="009E65BB">
        <w:rPr>
          <w:rFonts w:asciiTheme="minorHAnsi" w:hAnsiTheme="minorHAnsi" w:cstheme="minorHAnsi"/>
          <w:b/>
          <w:i/>
          <w:color w:val="FF0000"/>
          <w:sz w:val="20"/>
        </w:rPr>
        <w:t>.</w:t>
      </w:r>
      <w:r>
        <w:rPr>
          <w:rFonts w:asciiTheme="minorHAnsi" w:hAnsiTheme="minorHAnsi" w:cstheme="minorHAnsi"/>
          <w:b/>
          <w:i/>
          <w:color w:val="FF0000"/>
          <w:sz w:val="20"/>
        </w:rPr>
        <w:t>08</w:t>
      </w:r>
      <w:r w:rsidR="009E65BB">
        <w:rPr>
          <w:rFonts w:asciiTheme="minorHAnsi" w:hAnsiTheme="minorHAnsi" w:cstheme="minorHAnsi"/>
          <w:b/>
          <w:i/>
          <w:color w:val="FF0000"/>
          <w:sz w:val="20"/>
        </w:rPr>
        <w:t>.2026r.</w:t>
      </w:r>
      <w:r w:rsidR="0089020B" w:rsidRPr="0089020B">
        <w:rPr>
          <w:rFonts w:asciiTheme="minorHAnsi" w:hAnsiTheme="minorHAnsi" w:cstheme="minorHAnsi"/>
          <w:b/>
          <w:i/>
          <w:color w:val="FF0000"/>
          <w:sz w:val="20"/>
        </w:rPr>
        <w:t xml:space="preserve"> </w:t>
      </w:r>
      <w:r w:rsidR="0089020B" w:rsidRPr="0089020B">
        <w:rPr>
          <w:rFonts w:asciiTheme="minorHAnsi" w:hAnsiTheme="minorHAnsi" w:cstheme="minorHAnsi"/>
          <w:sz w:val="20"/>
        </w:rPr>
        <w:t xml:space="preserve">(prace projektowe oraz roboty budowlano-montażowe) </w:t>
      </w:r>
      <w:r w:rsidR="00511069" w:rsidRPr="00802AC7">
        <w:rPr>
          <w:rFonts w:ascii="Verdana" w:hAnsi="Verdana" w:cstheme="minorHAnsi"/>
          <w:sz w:val="18"/>
          <w:szCs w:val="18"/>
        </w:rPr>
        <w:t xml:space="preserve">oraz zgodnie z projektem Umowy zakupowej stanowiącym </w:t>
      </w:r>
      <w:r w:rsidR="00511069" w:rsidRPr="00802AC7">
        <w:rPr>
          <w:rFonts w:ascii="Verdana" w:hAnsi="Verdana" w:cstheme="minorHAnsi"/>
          <w:b/>
          <w:sz w:val="18"/>
          <w:szCs w:val="18"/>
        </w:rPr>
        <w:t>Załącznik nr 5 do SWZ</w:t>
      </w:r>
      <w:r w:rsidR="00511069" w:rsidRPr="00802AC7">
        <w:rPr>
          <w:rFonts w:ascii="Verdana" w:hAnsi="Verdana" w:cstheme="minorHAnsi"/>
          <w:sz w:val="18"/>
          <w:szCs w:val="18"/>
        </w:rPr>
        <w:t>.</w:t>
      </w:r>
    </w:p>
    <w:p w14:paraId="54870803" w14:textId="77777777" w:rsidR="00442359" w:rsidRPr="00802AC7"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Miejsce realizacji zamówienia</w:t>
      </w:r>
    </w:p>
    <w:p w14:paraId="10E62AB3" w14:textId="1D9CF734" w:rsidR="0089020B" w:rsidRPr="00442359" w:rsidRDefault="00511069" w:rsidP="0089020B">
      <w:pPr>
        <w:spacing w:before="120" w:line="276" w:lineRule="auto"/>
        <w:ind w:firstLine="284"/>
        <w:outlineLvl w:val="0"/>
        <w:rPr>
          <w:rFonts w:asciiTheme="minorHAnsi" w:hAnsiTheme="minorHAnsi" w:cstheme="minorHAnsi"/>
          <w:sz w:val="20"/>
        </w:rPr>
      </w:pPr>
      <w:r w:rsidRPr="00802AC7">
        <w:rPr>
          <w:rFonts w:ascii="Verdana" w:hAnsi="Verdana" w:cstheme="minorHAnsi"/>
          <w:sz w:val="18"/>
          <w:szCs w:val="18"/>
        </w:rPr>
        <w:t xml:space="preserve">Na terenie działania: </w:t>
      </w:r>
      <w:r w:rsidR="0089020B" w:rsidRPr="0089020B">
        <w:rPr>
          <w:rFonts w:ascii="Verdana" w:hAnsi="Verdana" w:cstheme="minorHAnsi"/>
          <w:b/>
          <w:bCs/>
          <w:i/>
          <w:iCs/>
          <w:color w:val="FF0000"/>
          <w:sz w:val="18"/>
          <w:szCs w:val="18"/>
        </w:rPr>
        <w:t xml:space="preserve">RE </w:t>
      </w:r>
      <w:r w:rsidR="009E65BB">
        <w:rPr>
          <w:rFonts w:ascii="Verdana" w:hAnsi="Verdana" w:cstheme="minorHAnsi"/>
          <w:b/>
          <w:bCs/>
          <w:i/>
          <w:iCs/>
          <w:color w:val="FF0000"/>
          <w:sz w:val="18"/>
          <w:szCs w:val="18"/>
        </w:rPr>
        <w:t xml:space="preserve">Tomaszów Mazowiecki, m. </w:t>
      </w:r>
      <w:r w:rsidR="008E451D">
        <w:rPr>
          <w:rFonts w:ascii="Verdana" w:hAnsi="Verdana" w:cstheme="minorHAnsi"/>
          <w:b/>
          <w:bCs/>
          <w:i/>
          <w:iCs/>
          <w:color w:val="FF0000"/>
          <w:sz w:val="18"/>
          <w:szCs w:val="18"/>
        </w:rPr>
        <w:t>Wąglany</w:t>
      </w:r>
      <w:r w:rsidR="009E65BB">
        <w:rPr>
          <w:rFonts w:ascii="Verdana" w:hAnsi="Verdana" w:cstheme="minorHAnsi"/>
          <w:b/>
          <w:bCs/>
          <w:i/>
          <w:iCs/>
          <w:color w:val="FF0000"/>
          <w:sz w:val="18"/>
          <w:szCs w:val="18"/>
        </w:rPr>
        <w:t xml:space="preserve"> gm. </w:t>
      </w:r>
      <w:r w:rsidR="008E451D">
        <w:rPr>
          <w:rFonts w:ascii="Verdana" w:hAnsi="Verdana" w:cstheme="minorHAnsi"/>
          <w:b/>
          <w:bCs/>
          <w:i/>
          <w:iCs/>
          <w:color w:val="FF0000"/>
          <w:sz w:val="18"/>
          <w:szCs w:val="18"/>
        </w:rPr>
        <w:t>Białaczów</w:t>
      </w:r>
      <w:r w:rsidR="009E65BB">
        <w:rPr>
          <w:rFonts w:ascii="Verdana" w:hAnsi="Verdana" w:cstheme="minorHAnsi"/>
          <w:b/>
          <w:bCs/>
          <w:i/>
          <w:iCs/>
          <w:color w:val="FF0000"/>
          <w:sz w:val="18"/>
          <w:szCs w:val="18"/>
        </w:rPr>
        <w:t>.</w:t>
      </w:r>
    </w:p>
    <w:p w14:paraId="6FDE38C2"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r w:rsidR="00764862" w:rsidRPr="00802AC7">
        <w:rPr>
          <w:rFonts w:ascii="Verdana" w:hAnsi="Verdana" w:cstheme="minorHAnsi"/>
          <w:sz w:val="18"/>
          <w:szCs w:val="18"/>
        </w:rPr>
        <w:t>nn</w:t>
      </w:r>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r w:rsidR="00764862" w:rsidRPr="00802AC7">
        <w:rPr>
          <w:rFonts w:ascii="Verdana" w:hAnsi="Verdana" w:cstheme="minorHAnsi"/>
          <w:sz w:val="18"/>
          <w:szCs w:val="18"/>
        </w:rPr>
        <w:t>nn</w:t>
      </w:r>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r w:rsidR="00764862" w:rsidRPr="00802AC7">
        <w:rPr>
          <w:rFonts w:ascii="Verdana" w:hAnsi="Verdana" w:cstheme="minorHAnsi"/>
          <w:sz w:val="18"/>
          <w:szCs w:val="18"/>
        </w:rPr>
        <w:t>nn</w:t>
      </w:r>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r w:rsidR="00764862" w:rsidRPr="00802AC7">
        <w:rPr>
          <w:rFonts w:ascii="Verdana" w:hAnsi="Verdana" w:cstheme="minorHAnsi"/>
          <w:sz w:val="18"/>
          <w:szCs w:val="18"/>
        </w:rPr>
        <w:t>nn</w:t>
      </w:r>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r w:rsidR="00764862" w:rsidRPr="00802AC7">
        <w:rPr>
          <w:rFonts w:ascii="Verdana" w:hAnsi="Verdana" w:cstheme="minorHAnsi"/>
          <w:sz w:val="18"/>
          <w:szCs w:val="18"/>
        </w:rPr>
        <w:t>nn</w:t>
      </w:r>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r w:rsidR="00764862" w:rsidRPr="00802AC7">
        <w:rPr>
          <w:rFonts w:ascii="Verdana" w:hAnsi="Verdana" w:cstheme="minorHAnsi"/>
          <w:sz w:val="18"/>
          <w:szCs w:val="18"/>
        </w:rPr>
        <w:t>nn</w:t>
      </w:r>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Oryginały umów z właścicielami gruntu o udostępnienie nieruchomości w celu budowy urządzeń energetycznych, porozumienia w sprawie ustanowienia służebności przesyłu</w:t>
      </w:r>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Sekocenbud),</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Kp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Z = 10 % (od R+S+Kp)</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 xml:space="preserve">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ICCP-Orgbud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2DAB" w14:textId="77777777" w:rsidR="00CD4DC5" w:rsidRDefault="00CD4DC5" w:rsidP="004A302B">
      <w:pPr>
        <w:spacing w:line="240" w:lineRule="auto"/>
      </w:pPr>
      <w:r>
        <w:separator/>
      </w:r>
    </w:p>
  </w:endnote>
  <w:endnote w:type="continuationSeparator" w:id="0">
    <w:p w14:paraId="685D4BCF" w14:textId="77777777" w:rsidR="00CD4DC5" w:rsidRDefault="00CD4DC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EB805" w14:textId="77777777" w:rsidR="00A66DE7" w:rsidRDefault="00A66DE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9B9CD" w14:textId="77777777" w:rsidR="00A66DE7" w:rsidRDefault="00A66D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AB2D1" w14:textId="77777777" w:rsidR="00CD4DC5" w:rsidRDefault="00CD4DC5" w:rsidP="004A302B">
      <w:pPr>
        <w:spacing w:line="240" w:lineRule="auto"/>
      </w:pPr>
      <w:r>
        <w:separator/>
      </w:r>
    </w:p>
  </w:footnote>
  <w:footnote w:type="continuationSeparator" w:id="0">
    <w:p w14:paraId="52BC22F2" w14:textId="77777777" w:rsidR="00CD4DC5" w:rsidRDefault="00CD4DC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FFACC" w14:textId="77777777" w:rsidR="00A66DE7" w:rsidRDefault="00A66DE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599843F"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0D731BE3" w14:textId="1B0F623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A66DE7">
            <w:rPr>
              <w:rFonts w:asciiTheme="majorHAnsi" w:hAnsiTheme="majorHAnsi"/>
              <w:color w:val="000000" w:themeColor="text1"/>
              <w:sz w:val="14"/>
              <w:szCs w:val="18"/>
            </w:rPr>
            <w:t>4376</w:t>
          </w:r>
          <w:r w:rsidRPr="00C13454">
            <w:rPr>
              <w:rFonts w:asciiTheme="majorHAnsi" w:hAnsiTheme="majorHAnsi"/>
              <w:color w:val="000000" w:themeColor="text1"/>
              <w:sz w:val="14"/>
              <w:szCs w:val="18"/>
            </w:rPr>
            <w:t>/2025</w:t>
          </w:r>
        </w:p>
        <w:p w14:paraId="14019362"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1B7FC7C2"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101F16F3"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Default="00802AC7" w:rsidP="00802AC7">
    <w:pPr>
      <w:pStyle w:val="Nagwek"/>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235FEB8"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62E93CB1" w14:textId="77777777"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802AC7" w:rsidRDefault="002369B6" w:rsidP="00802AC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787844"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70932129" w14:textId="77777777"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8AF"/>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431"/>
    <w:rsid w:val="00295838"/>
    <w:rsid w:val="002959FE"/>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69D"/>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AD1"/>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59E9"/>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59B"/>
    <w:rsid w:val="00407783"/>
    <w:rsid w:val="004105E9"/>
    <w:rsid w:val="00412994"/>
    <w:rsid w:val="00412E59"/>
    <w:rsid w:val="004134E4"/>
    <w:rsid w:val="004148DF"/>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1022D"/>
    <w:rsid w:val="00510AF6"/>
    <w:rsid w:val="00511069"/>
    <w:rsid w:val="005113C7"/>
    <w:rsid w:val="00512BA4"/>
    <w:rsid w:val="0051539A"/>
    <w:rsid w:val="00515E39"/>
    <w:rsid w:val="00517D03"/>
    <w:rsid w:val="00517E8A"/>
    <w:rsid w:val="0052002C"/>
    <w:rsid w:val="00520339"/>
    <w:rsid w:val="00520846"/>
    <w:rsid w:val="005216AC"/>
    <w:rsid w:val="00522178"/>
    <w:rsid w:val="00524108"/>
    <w:rsid w:val="005254B2"/>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D04"/>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4BA7"/>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0A48"/>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F8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8B2"/>
    <w:rsid w:val="007E5A99"/>
    <w:rsid w:val="007E6A61"/>
    <w:rsid w:val="007E7DC1"/>
    <w:rsid w:val="007F0664"/>
    <w:rsid w:val="007F174A"/>
    <w:rsid w:val="007F1B03"/>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53D2"/>
    <w:rsid w:val="008C6568"/>
    <w:rsid w:val="008C65B6"/>
    <w:rsid w:val="008C65F4"/>
    <w:rsid w:val="008D0E90"/>
    <w:rsid w:val="008D10F7"/>
    <w:rsid w:val="008D1D7D"/>
    <w:rsid w:val="008D2147"/>
    <w:rsid w:val="008D2B6F"/>
    <w:rsid w:val="008D6A40"/>
    <w:rsid w:val="008D7F84"/>
    <w:rsid w:val="008E04C7"/>
    <w:rsid w:val="008E1326"/>
    <w:rsid w:val="008E2410"/>
    <w:rsid w:val="008E36AA"/>
    <w:rsid w:val="008E451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6730"/>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27869"/>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5BB"/>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1D17"/>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6DE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0A0C"/>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D1C"/>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37C"/>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101F"/>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87330"/>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C19"/>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1450E"/>
    <w:rsid w:val="00F158A3"/>
    <w:rsid w:val="00F165ED"/>
    <w:rsid w:val="00F16DCF"/>
    <w:rsid w:val="00F2017D"/>
    <w:rsid w:val="00F2052C"/>
    <w:rsid w:val="00F20978"/>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679AE"/>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5857"/>
    <w:rsid w:val="00FD785F"/>
    <w:rsid w:val="00FE1399"/>
    <w:rsid w:val="00FE1C38"/>
    <w:rsid w:val="00FE3B17"/>
    <w:rsid w:val="00FE458C"/>
    <w:rsid w:val="00FE628D"/>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2.docx</dmsv2BaseFileName>
    <dmsv2BaseDisplayName xmlns="http://schemas.microsoft.com/sharepoint/v3">Załącznik nr 1 do SWZ część 2</dmsv2BaseDisplayName>
    <dmsv2SWPP2ObjectNumber xmlns="http://schemas.microsoft.com/sharepoint/v3">POST/DYS/OLD/GZ/04376/2025                        </dmsv2SWPP2ObjectNumber>
    <dmsv2SWPP2SumMD5 xmlns="http://schemas.microsoft.com/sharepoint/v3">9583f852856637caf4ddee29f140191a</dmsv2SWPP2SumMD5>
    <dmsv2BaseMoved xmlns="http://schemas.microsoft.com/sharepoint/v3">false</dmsv2BaseMoved>
    <dmsv2BaseIsSensitive xmlns="http://schemas.microsoft.com/sharepoint/v3">true</dmsv2BaseIsSensitive>
    <dmsv2SWPP2IDSWPP2 xmlns="http://schemas.microsoft.com/sharepoint/v3">700749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23914490</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JEUP5JKVCYQC-1440096624-14251</_dlc_DocId>
    <_dlc_DocIdUrl xmlns="a19cb1c7-c5c7-46d4-85ae-d83685407bba">
      <Url>https://swpp2.dms.gkpge.pl/sites/41/_layouts/15/DocIdRedir.aspx?ID=JEUP5JKVCYQC-1440096624-14251</Url>
      <Description>JEUP5JKVCYQC-1440096624-14251</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DC9BC84D-C10F-43BC-8EFE-BFF62CAC4C01}">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customXml/itemProps6.xml><?xml version="1.0" encoding="utf-8"?>
<ds:datastoreItem xmlns:ds="http://schemas.openxmlformats.org/officeDocument/2006/customXml" ds:itemID="{2142AAF2-B94E-4C5B-A611-F4ACC3DC44BA}"/>
</file>

<file path=docProps/app.xml><?xml version="1.0" encoding="utf-8"?>
<Properties xmlns="http://schemas.openxmlformats.org/officeDocument/2006/extended-properties" xmlns:vt="http://schemas.openxmlformats.org/officeDocument/2006/docPropsVTypes">
  <Template>Normal</Template>
  <TotalTime>1</TotalTime>
  <Pages>6</Pages>
  <Words>1681</Words>
  <Characters>10086</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Bagińska Marzena [PGE Dystr. O.Łódź]</cp:lastModifiedBy>
  <cp:revision>3</cp:revision>
  <cp:lastPrinted>2021-02-26T13:14:00Z</cp:lastPrinted>
  <dcterms:created xsi:type="dcterms:W3CDTF">2025-12-04T05:57:00Z</dcterms:created>
  <dcterms:modified xsi:type="dcterms:W3CDTF">2025-12-04T05:57:00Z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c1f7e32f-bab0-483e-81eb-e7bc8fc4813e</vt:lpwstr>
  </property>
</Properties>
</file>